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DF2C260" w14:textId="4F871468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517CC24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Załącznik nr </w:t>
      </w:r>
      <w:r w:rsidR="00877A0D"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5</w:t>
      </w: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d</w:t>
      </w:r>
      <w:r w:rsidRPr="00D71674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 SWZ</w:t>
      </w:r>
    </w:p>
    <w:p w14:paraId="2CFF772B" w14:textId="77777777" w:rsidR="00D657E9" w:rsidRPr="00D71674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Wzór wykazu robót budowlanych</w:t>
      </w:r>
    </w:p>
    <w:p w14:paraId="5F8B6A49" w14:textId="0E6AA089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F2535F" w:rsidRPr="00F2535F">
        <w:rPr>
          <w:rFonts w:ascii="Cambria" w:hAnsi="Cambria" w:cstheme="minorHAnsi"/>
          <w:b/>
          <w:color w:val="000000" w:themeColor="text1"/>
          <w:sz w:val="24"/>
          <w:szCs w:val="24"/>
        </w:rPr>
        <w:t>ZP.271.8.2025.RF</w:t>
      </w:r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02795F2B" w14:textId="77777777" w:rsidR="00D657E9" w:rsidRPr="00D71674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1201171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1" w:name="_Hlk198204150"/>
      <w:bookmarkStart w:id="2" w:name="_Hlk193218244"/>
      <w:bookmarkStart w:id="3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4EDFC9A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A483F58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0B302D6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2E80ACED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1976CA21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1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2"/>
    </w:p>
    <w:bookmarkEnd w:id="3"/>
    <w:p w14:paraId="2B2DEAF1" w14:textId="77777777" w:rsidR="00D80E29" w:rsidRPr="00D71674" w:rsidRDefault="00D80E2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</w:p>
    <w:p w14:paraId="1B9AE084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b/>
          <w:color w:val="000000" w:themeColor="text1"/>
          <w:u w:val="single"/>
        </w:rPr>
        <w:t>WYKONAWCA:</w:t>
      </w:r>
    </w:p>
    <w:p w14:paraId="1FA3EDF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EEBDCB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97E373C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A19D6D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</w:p>
    <w:p w14:paraId="6AA16FB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color w:val="000000" w:themeColor="text1"/>
          <w:u w:val="single"/>
        </w:rPr>
        <w:t>reprezentowany przez:</w:t>
      </w:r>
    </w:p>
    <w:p w14:paraId="4E483C23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4437F77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21C4CA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14:paraId="02B612D1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1DFC9579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EF9E039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6E4C9E34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DFF099D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Wykaz </w:t>
      </w:r>
      <w:r w:rsidR="00FA7DE4"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>robót budowlanych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 wykonanych w okresie ostatnich 5 lat 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D71674" w:rsidRDefault="00D657E9" w:rsidP="00D657E9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0A15968" w14:textId="1ACACCC3" w:rsidR="00D657E9" w:rsidRPr="00D71674" w:rsidRDefault="00D657E9" w:rsidP="00086ADC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Na potrzeby postępowania o udzielenie zamówienia publicznego, którego przedmiotem jest robota budowlana na zadaniu inwestycyjnym pn.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„</w:t>
      </w:r>
      <w:r w:rsidR="00BB0EA7" w:rsidRPr="00BB0EA7">
        <w:rPr>
          <w:rFonts w:ascii="Cambria" w:eastAsia="Calibri" w:hAnsi="Cambria" w:cs="Times New Roman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”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,</w:t>
      </w:r>
      <w:r w:rsidR="00B24F74"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D71674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D45AF4">
        <w:rPr>
          <w:rFonts w:ascii="Cambria" w:eastAsia="Calibri" w:hAnsi="Cambria" w:cs="Times New Roman"/>
          <w:b/>
          <w:bCs/>
          <w:color w:val="000000" w:themeColor="text1"/>
        </w:rPr>
        <w:t>Gmina Lubartów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 xml:space="preserve">przedkładam 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wykaz </w:t>
      </w:r>
      <w:r w:rsidR="00FA7DE4" w:rsidRPr="00D71674">
        <w:rPr>
          <w:rFonts w:ascii="Cambria" w:eastAsia="Calibri" w:hAnsi="Cambria" w:cs="Times New Roman"/>
          <w:b/>
          <w:color w:val="000000" w:themeColor="text1"/>
        </w:rPr>
        <w:t>robót budowlanych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zgo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dnie zapisami </w:t>
      </w:r>
      <w:r w:rsidR="00CF39D1" w:rsidRPr="00D71674">
        <w:rPr>
          <w:rFonts w:ascii="Cambria" w:eastAsia="Calibri" w:hAnsi="Cambria" w:cs="Times New Roman"/>
          <w:b/>
          <w:color w:val="000000" w:themeColor="text1"/>
        </w:rPr>
        <w:t xml:space="preserve">pkt. 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6.1.4. </w:t>
      </w:r>
      <w:r w:rsidR="00EF3960" w:rsidRPr="00D71674">
        <w:rPr>
          <w:rFonts w:ascii="Cambria" w:eastAsia="Calibri" w:hAnsi="Cambria" w:cs="Times New Roman"/>
          <w:b/>
          <w:color w:val="000000" w:themeColor="text1"/>
        </w:rPr>
        <w:t>p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pkt. 1) SWZ </w:t>
      </w:r>
      <w:r w:rsidRPr="00D71674">
        <w:rPr>
          <w:rFonts w:ascii="Cambria" w:eastAsia="Calibri" w:hAnsi="Cambria" w:cs="Times New Roman"/>
          <w:color w:val="000000" w:themeColor="text1"/>
        </w:rPr>
        <w:t>wraz z podan</w:t>
      </w:r>
      <w:r w:rsidR="00CF021C" w:rsidRPr="00D71674">
        <w:rPr>
          <w:rFonts w:ascii="Cambria" w:eastAsia="Calibri" w:hAnsi="Cambria" w:cs="Times New Roman"/>
          <w:color w:val="000000" w:themeColor="text1"/>
        </w:rPr>
        <w:t xml:space="preserve">iem ich przedmiotu, daty, wartości </w:t>
      </w:r>
      <w:r w:rsidRPr="00D71674">
        <w:rPr>
          <w:rFonts w:ascii="Cambria" w:eastAsia="Calibri" w:hAnsi="Cambria" w:cs="Times New Roman"/>
          <w:color w:val="000000" w:themeColor="text1"/>
        </w:rPr>
        <w:t xml:space="preserve">i miejsca wykonania oraz określeniem podmiotów, na rzecz których </w:t>
      </w:r>
      <w:r w:rsidR="00FA7DE4" w:rsidRPr="00D71674">
        <w:rPr>
          <w:rFonts w:ascii="Cambria" w:eastAsia="Calibri" w:hAnsi="Cambria" w:cs="Times New Roman"/>
          <w:color w:val="000000" w:themeColor="text1"/>
        </w:rPr>
        <w:t>roboty</w:t>
      </w:r>
      <w:r w:rsidRPr="00D71674">
        <w:rPr>
          <w:rFonts w:ascii="Cambria" w:eastAsia="Calibri" w:hAnsi="Cambria" w:cs="Times New Roman"/>
          <w:color w:val="000000" w:themeColor="text1"/>
        </w:rPr>
        <w:t xml:space="preserve"> zostały wykonane: </w:t>
      </w:r>
    </w:p>
    <w:p w14:paraId="3DA8B458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35086E1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748E151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BF8E812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4025396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4F86FD4B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1B2ACAA" w14:textId="77777777" w:rsidR="00EF3960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CC1474E" w14:textId="77777777" w:rsidR="004F2D16" w:rsidRPr="00D71674" w:rsidRDefault="004F2D16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D3C148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8EFD3FB" w14:textId="77777777" w:rsidR="00D657E9" w:rsidRPr="00D71674" w:rsidRDefault="00D657E9" w:rsidP="00D657E9">
      <w:pPr>
        <w:spacing w:after="0"/>
        <w:jc w:val="both"/>
        <w:rPr>
          <w:rFonts w:eastAsia="Calibri" w:cs="Times New Roman"/>
          <w:color w:val="000000" w:themeColor="text1"/>
        </w:rPr>
      </w:pPr>
    </w:p>
    <w:tbl>
      <w:tblPr>
        <w:tblpPr w:leftFromText="141" w:rightFromText="141" w:vertAnchor="text" w:horzAnchor="margin" w:tblpY="41"/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354"/>
        <w:gridCol w:w="1289"/>
        <w:gridCol w:w="1290"/>
        <w:gridCol w:w="1719"/>
        <w:gridCol w:w="2114"/>
      </w:tblGrid>
      <w:tr w:rsidR="00D71674" w:rsidRPr="00D71674" w14:paraId="3A242350" w14:textId="77777777" w:rsidTr="00D43E19">
        <w:trPr>
          <w:trHeight w:val="456"/>
        </w:trPr>
        <w:tc>
          <w:tcPr>
            <w:tcW w:w="511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2354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Rodzaj</w:t>
            </w:r>
          </w:p>
          <w:p w14:paraId="0BA18447" w14:textId="77777777" w:rsidR="00F36E0A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zrealizowanych </w:t>
            </w:r>
            <w:r w:rsidR="00FA7DE4"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robót budowlanych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  <w:u w:val="single"/>
              </w:rPr>
              <w:t xml:space="preserve">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71674" w:rsidRDefault="00D657E9" w:rsidP="00D43E1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  <w:t>Daty wykonania</w:t>
            </w:r>
          </w:p>
          <w:p w14:paraId="15374B71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19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Wartość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(</w:t>
            </w:r>
            <w:r w:rsidR="00D21B0E"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 xml:space="preserve">zł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brutto)</w:t>
            </w:r>
          </w:p>
        </w:tc>
        <w:tc>
          <w:tcPr>
            <w:tcW w:w="2114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Zamawiający</w:t>
            </w:r>
          </w:p>
          <w:p w14:paraId="00077BC7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 xml:space="preserve">(nazwa podmiotu,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71674" w:rsidRPr="00D71674" w14:paraId="62235A53" w14:textId="77777777" w:rsidTr="00D43E19">
        <w:trPr>
          <w:trHeight w:val="995"/>
        </w:trPr>
        <w:tc>
          <w:tcPr>
            <w:tcW w:w="511" w:type="dxa"/>
            <w:vMerge/>
          </w:tcPr>
          <w:p w14:paraId="176B7960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14:paraId="111C19AA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14:paraId="7E1154AA" w14:textId="77777777" w:rsidR="00D657E9" w:rsidRPr="00D71674" w:rsidRDefault="00D657E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rozpoczęcia [dd/mm/rrrr]</w:t>
            </w:r>
          </w:p>
        </w:tc>
        <w:tc>
          <w:tcPr>
            <w:tcW w:w="1290" w:type="dxa"/>
            <w:shd w:val="clear" w:color="auto" w:fill="FFFFFF" w:themeFill="background1"/>
            <w:vAlign w:val="center"/>
          </w:tcPr>
          <w:p w14:paraId="79E9E9A7" w14:textId="77777777" w:rsidR="00D657E9" w:rsidRPr="00D71674" w:rsidRDefault="00D657E9" w:rsidP="00D43E1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zakończenia [dd/mm/rrrr]</w:t>
            </w:r>
          </w:p>
        </w:tc>
        <w:tc>
          <w:tcPr>
            <w:tcW w:w="1719" w:type="dxa"/>
            <w:vMerge/>
          </w:tcPr>
          <w:p w14:paraId="1DB59B17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14:paraId="5B0B78BA" w14:textId="77777777" w:rsidR="00D657E9" w:rsidRPr="00D71674" w:rsidRDefault="00D657E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4E4550" w:rsidRPr="00D71674" w14:paraId="32FF76C8" w14:textId="77777777" w:rsidTr="007B7838">
        <w:trPr>
          <w:trHeight w:val="3855"/>
        </w:trPr>
        <w:tc>
          <w:tcPr>
            <w:tcW w:w="511" w:type="dxa"/>
          </w:tcPr>
          <w:p w14:paraId="014D0B6E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BC364F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67C22C7" w14:textId="18BD1C35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54" w:type="dxa"/>
          </w:tcPr>
          <w:p w14:paraId="39674016" w14:textId="77777777" w:rsidR="004E4550" w:rsidRDefault="004E4550" w:rsidP="00D43E19">
            <w:pPr>
              <w:spacing w:after="12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5E69D59F" w14:textId="77777777" w:rsidR="004E4550" w:rsidRPr="004E4550" w:rsidRDefault="004E4550" w:rsidP="004E4550"/>
          <w:p w14:paraId="65E95D25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373BDCE5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0405118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E150578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4A74356" w14:textId="2E73DDE9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………………………………..</w:t>
            </w:r>
          </w:p>
          <w:p w14:paraId="5FCF0D7C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54546AF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B56BFB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Czy w zakres ww. roboty budowlanej wchodziła co najmniej: budowa lub przebudowa instalacji elektrycznej oraz budowa lub przebudowa instalacji wodociągowej ?</w:t>
            </w:r>
          </w:p>
          <w:p w14:paraId="63FC762A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74E1E5E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  <w:p w14:paraId="3AEFF8AE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(skreślić niepotrzebne)</w:t>
            </w:r>
          </w:p>
          <w:p w14:paraId="434F2CD4" w14:textId="77777777" w:rsidR="004E4550" w:rsidRPr="00D71674" w:rsidRDefault="004E4550" w:rsidP="00D43E19">
            <w:pPr>
              <w:spacing w:after="12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F779742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9F29B70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9" w:type="dxa"/>
          </w:tcPr>
          <w:p w14:paraId="2B41F713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</w:tcPr>
          <w:p w14:paraId="1CB05026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D43E19" w:rsidRPr="00D71674" w14:paraId="74CE8A11" w14:textId="77777777" w:rsidTr="00D43E19">
        <w:trPr>
          <w:trHeight w:val="1365"/>
        </w:trPr>
        <w:tc>
          <w:tcPr>
            <w:tcW w:w="511" w:type="dxa"/>
          </w:tcPr>
          <w:p w14:paraId="160853D7" w14:textId="77777777" w:rsidR="00D43E19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E772A6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B8B1C0E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47AFD501" w14:textId="18374755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>2.</w:t>
            </w:r>
          </w:p>
          <w:p w14:paraId="61BDD252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3E644CF9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287DC4E8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CCC065D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773465C3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5DA9AFAC" w14:textId="77777777" w:rsidR="004E4550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19EE0EE5" w14:textId="77777777" w:rsidR="004E4550" w:rsidRPr="00D71674" w:rsidRDefault="004E4550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</w:tcBorders>
          </w:tcPr>
          <w:p w14:paraId="757D39A9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6019F8C9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F6A228A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5BBFB14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179BD3CF" w14:textId="77777777" w:rsidR="00D43E19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F66B74B" w14:textId="0B1BDA09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………………………………..</w:t>
            </w:r>
          </w:p>
          <w:p w14:paraId="4DB5D3BF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1359C42" w14:textId="77777777" w:rsid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EBD4884" w14:textId="53893150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Czy w zakres ww. roboty budowlanej wchodziła co najmniej: budowa lub przebudowa instalacji elektrycznej oraz budowa lub przebudowa instalacji wodociągowej ?</w:t>
            </w:r>
          </w:p>
          <w:p w14:paraId="5E93C24C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591CF59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TAK/NIE</w:t>
            </w:r>
          </w:p>
          <w:p w14:paraId="25CC7F32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E4550"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  <w:t>(skreślić niepotrzebne)</w:t>
            </w:r>
          </w:p>
          <w:p w14:paraId="3138704A" w14:textId="77777777" w:rsidR="004E4550" w:rsidRPr="004E4550" w:rsidRDefault="004E4550" w:rsidP="004E455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CBE308B" w14:textId="77777777" w:rsidR="00D43E19" w:rsidRPr="00A7134F" w:rsidRDefault="00D43E19" w:rsidP="00D43E1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14:paraId="07593E09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05AD8437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14:paraId="6CB5D425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</w:tcBorders>
          </w:tcPr>
          <w:p w14:paraId="1698890E" w14:textId="77777777" w:rsidR="00D43E19" w:rsidRPr="00D71674" w:rsidRDefault="00D43E19" w:rsidP="00D43E1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C9A3F" w14:textId="77777777" w:rsidR="00CB5618" w:rsidRPr="00D71674" w:rsidRDefault="00CB5618">
      <w:pPr>
        <w:rPr>
          <w:color w:val="000000" w:themeColor="text1"/>
        </w:rPr>
      </w:pPr>
    </w:p>
    <w:p w14:paraId="123B322A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16721719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00361039" w14:textId="0400315B" w:rsidR="00D657E9" w:rsidRPr="00D71674" w:rsidRDefault="00D657E9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>oraz</w:t>
      </w:r>
    </w:p>
    <w:p w14:paraId="35190A10" w14:textId="77777777" w:rsidR="00D657E9" w:rsidRPr="00D71674" w:rsidRDefault="00D657E9" w:rsidP="00D657E9">
      <w:pPr>
        <w:spacing w:after="0"/>
        <w:jc w:val="both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lastRenderedPageBreak/>
        <w:t xml:space="preserve">oraz </w:t>
      </w:r>
      <w:r w:rsidRPr="00D71674">
        <w:rPr>
          <w:rFonts w:eastAsia="Calibri" w:cs="Times New Roman"/>
          <w:b/>
          <w:color w:val="000000" w:themeColor="text1"/>
          <w:u w:val="single"/>
        </w:rPr>
        <w:t>załączam dowody określające czy te roboty budowlane zostały wykonane należycie,</w:t>
      </w:r>
      <w:r w:rsidRPr="00D71674">
        <w:rPr>
          <w:rFonts w:eastAsia="Calibri" w:cs="Times New Roman"/>
          <w:color w:val="000000" w:themeColor="text1"/>
        </w:rPr>
        <w:t xml:space="preserve"> przy czym dowodami, o których mowa są referencje bądź inne dokumenty sporządzone przez podmiot, na rzecz którego roboty budowlane zostały wykonane, a jeżeli </w:t>
      </w:r>
      <w:r w:rsidRPr="00D71674">
        <w:rPr>
          <w:rFonts w:eastAsia="Calibri" w:cs="Times New Roman"/>
          <w:bCs/>
          <w:color w:val="000000" w:themeColor="text1"/>
        </w:rPr>
        <w:t xml:space="preserve">wykonawca z przyczyn niezależnych od niego nie jest w stanie uzyskać tych dokumentów </w:t>
      </w:r>
      <w:r w:rsidRPr="00D71674">
        <w:rPr>
          <w:rFonts w:eastAsia="Calibri" w:cs="Times New Roman"/>
          <w:color w:val="000000" w:themeColor="text1"/>
        </w:rPr>
        <w:t>– inne odpowiednie dokumenty.</w:t>
      </w:r>
    </w:p>
    <w:p w14:paraId="1CA3D9DD" w14:textId="77777777" w:rsidR="00D657E9" w:rsidRPr="00D71674" w:rsidRDefault="00D657E9">
      <w:pPr>
        <w:rPr>
          <w:color w:val="000000" w:themeColor="text1"/>
        </w:rPr>
      </w:pPr>
    </w:p>
    <w:sectPr w:rsidR="00D657E9" w:rsidRPr="00D716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51626"/>
    <w:rsid w:val="00086ADC"/>
    <w:rsid w:val="00093B92"/>
    <w:rsid w:val="000B2C6C"/>
    <w:rsid w:val="001004F7"/>
    <w:rsid w:val="00116662"/>
    <w:rsid w:val="00160CB8"/>
    <w:rsid w:val="00182E1A"/>
    <w:rsid w:val="00193C46"/>
    <w:rsid w:val="001D64BB"/>
    <w:rsid w:val="0022239D"/>
    <w:rsid w:val="00225A5D"/>
    <w:rsid w:val="0023553D"/>
    <w:rsid w:val="002924B3"/>
    <w:rsid w:val="002F118B"/>
    <w:rsid w:val="00395572"/>
    <w:rsid w:val="003C50C4"/>
    <w:rsid w:val="00411DD0"/>
    <w:rsid w:val="0043470B"/>
    <w:rsid w:val="00482563"/>
    <w:rsid w:val="00490C50"/>
    <w:rsid w:val="004B0645"/>
    <w:rsid w:val="004C5784"/>
    <w:rsid w:val="004E4550"/>
    <w:rsid w:val="004E5586"/>
    <w:rsid w:val="004F2D16"/>
    <w:rsid w:val="004F61B2"/>
    <w:rsid w:val="00510A27"/>
    <w:rsid w:val="00593E5F"/>
    <w:rsid w:val="005F5E9C"/>
    <w:rsid w:val="005F77FF"/>
    <w:rsid w:val="0060330C"/>
    <w:rsid w:val="00627913"/>
    <w:rsid w:val="0063471E"/>
    <w:rsid w:val="00635514"/>
    <w:rsid w:val="00637254"/>
    <w:rsid w:val="00646C7D"/>
    <w:rsid w:val="00675BDA"/>
    <w:rsid w:val="00680D5A"/>
    <w:rsid w:val="006D2B47"/>
    <w:rsid w:val="006D2E63"/>
    <w:rsid w:val="006D4BE8"/>
    <w:rsid w:val="00711FFA"/>
    <w:rsid w:val="00776545"/>
    <w:rsid w:val="007E5A83"/>
    <w:rsid w:val="007F0D44"/>
    <w:rsid w:val="007F4341"/>
    <w:rsid w:val="00877A0D"/>
    <w:rsid w:val="008957FB"/>
    <w:rsid w:val="008B2692"/>
    <w:rsid w:val="009A2E74"/>
    <w:rsid w:val="009B14F8"/>
    <w:rsid w:val="00A11FAC"/>
    <w:rsid w:val="00A5086B"/>
    <w:rsid w:val="00A7134F"/>
    <w:rsid w:val="00AC5898"/>
    <w:rsid w:val="00AC620B"/>
    <w:rsid w:val="00AD5320"/>
    <w:rsid w:val="00AE2297"/>
    <w:rsid w:val="00AF6594"/>
    <w:rsid w:val="00B24F74"/>
    <w:rsid w:val="00B31D6F"/>
    <w:rsid w:val="00B457D3"/>
    <w:rsid w:val="00B87AC0"/>
    <w:rsid w:val="00BB0EA7"/>
    <w:rsid w:val="00BE2B89"/>
    <w:rsid w:val="00C4113E"/>
    <w:rsid w:val="00C85A5D"/>
    <w:rsid w:val="00C90275"/>
    <w:rsid w:val="00CB5618"/>
    <w:rsid w:val="00CF021C"/>
    <w:rsid w:val="00CF39D1"/>
    <w:rsid w:val="00D2001D"/>
    <w:rsid w:val="00D21B0E"/>
    <w:rsid w:val="00D43E19"/>
    <w:rsid w:val="00D45AF4"/>
    <w:rsid w:val="00D657E9"/>
    <w:rsid w:val="00D71674"/>
    <w:rsid w:val="00D80E29"/>
    <w:rsid w:val="00DD7311"/>
    <w:rsid w:val="00DE19C9"/>
    <w:rsid w:val="00DF4789"/>
    <w:rsid w:val="00E06E67"/>
    <w:rsid w:val="00E150D5"/>
    <w:rsid w:val="00E42DAD"/>
    <w:rsid w:val="00E63D76"/>
    <w:rsid w:val="00E71D4F"/>
    <w:rsid w:val="00E7735F"/>
    <w:rsid w:val="00E77573"/>
    <w:rsid w:val="00E97FC2"/>
    <w:rsid w:val="00ED60A5"/>
    <w:rsid w:val="00EF3960"/>
    <w:rsid w:val="00F2535F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45AF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45AF4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19</cp:revision>
  <cp:lastPrinted>2023-06-21T09:13:00Z</cp:lastPrinted>
  <dcterms:created xsi:type="dcterms:W3CDTF">2023-03-08T09:38:00Z</dcterms:created>
  <dcterms:modified xsi:type="dcterms:W3CDTF">2025-07-11T06:38:00Z</dcterms:modified>
</cp:coreProperties>
</file>